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524B6" w14:textId="77777777" w:rsidR="00D138F4" w:rsidRDefault="00D138F4" w:rsidP="005F2504">
      <w:pPr>
        <w:pStyle w:val="NoSpacing"/>
        <w:jc w:val="center"/>
        <w:rPr>
          <w:sz w:val="10"/>
        </w:rPr>
      </w:pPr>
    </w:p>
    <w:p w14:paraId="0F91CE98" w14:textId="77777777" w:rsidR="00D138F4" w:rsidRPr="00BD626A" w:rsidRDefault="00D138F4" w:rsidP="005F2504">
      <w:pPr>
        <w:pStyle w:val="NoSpacing"/>
        <w:jc w:val="center"/>
        <w:rPr>
          <w:sz w:val="1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3650"/>
        <w:gridCol w:w="3649"/>
        <w:gridCol w:w="3650"/>
      </w:tblGrid>
      <w:tr w:rsidR="00155F8A" w14:paraId="3F966076" w14:textId="77777777" w:rsidTr="00370744">
        <w:tc>
          <w:tcPr>
            <w:tcW w:w="14598" w:type="dxa"/>
            <w:gridSpan w:val="4"/>
            <w:shd w:val="clear" w:color="auto" w:fill="4F81BD" w:themeFill="accent1"/>
          </w:tcPr>
          <w:p w14:paraId="31059E4B" w14:textId="3814310E" w:rsidR="00155F8A" w:rsidRPr="00EA06BE" w:rsidRDefault="00405F2B" w:rsidP="00D063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NC Essential</w:t>
            </w:r>
            <w:r w:rsidR="00042A6D">
              <w:rPr>
                <w:b/>
                <w:sz w:val="28"/>
                <w:szCs w:val="28"/>
              </w:rPr>
              <w:t xml:space="preserve"> </w:t>
            </w:r>
            <w:r w:rsidR="00155F8A" w:rsidRPr="00EA06BE">
              <w:rPr>
                <w:b/>
                <w:sz w:val="28"/>
                <w:szCs w:val="28"/>
              </w:rPr>
              <w:t xml:space="preserve">Standards </w:t>
            </w:r>
          </w:p>
        </w:tc>
      </w:tr>
      <w:tr w:rsidR="00834A30" w14:paraId="6BA9EEFA" w14:textId="77777777" w:rsidTr="00370744">
        <w:tc>
          <w:tcPr>
            <w:tcW w:w="14598" w:type="dxa"/>
            <w:gridSpan w:val="4"/>
            <w:shd w:val="clear" w:color="auto" w:fill="95B3D7" w:themeFill="accent1" w:themeFillTint="99"/>
          </w:tcPr>
          <w:p w14:paraId="092F039A" w14:textId="35A4C07A" w:rsidR="00834A30" w:rsidRPr="00EA06BE" w:rsidRDefault="00370744" w:rsidP="007D16E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Key Areas of Focus for </w:t>
            </w:r>
            <w:r w:rsidR="007D16E3">
              <w:rPr>
                <w:b/>
                <w:sz w:val="28"/>
                <w:szCs w:val="28"/>
              </w:rPr>
              <w:t>Social Studies</w:t>
            </w:r>
          </w:p>
        </w:tc>
      </w:tr>
      <w:tr w:rsidR="00F75E20" w14:paraId="295571D1" w14:textId="77777777" w:rsidTr="00F75E20">
        <w:tc>
          <w:tcPr>
            <w:tcW w:w="3649" w:type="dxa"/>
            <w:shd w:val="clear" w:color="auto" w:fill="9BBB59" w:themeFill="accent3"/>
          </w:tcPr>
          <w:p w14:paraId="06FF7812" w14:textId="0C933974" w:rsidR="00F75E20" w:rsidRPr="00405F2B" w:rsidRDefault="00F75E20" w:rsidP="00405F2B">
            <w:pPr>
              <w:pStyle w:val="NoSpacing"/>
              <w:tabs>
                <w:tab w:val="left" w:pos="1440"/>
              </w:tabs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1</w:t>
            </w:r>
            <w:hyperlink r:id="rId9" w:history="1">
              <w:r w:rsidRPr="00405F2B">
                <w:rPr>
                  <w:rStyle w:val="Hyperlink"/>
                  <w:b/>
                </w:rPr>
                <w:t xml:space="preserve"> </w:t>
              </w:r>
            </w:hyperlink>
          </w:p>
        </w:tc>
        <w:tc>
          <w:tcPr>
            <w:tcW w:w="3650" w:type="dxa"/>
            <w:shd w:val="clear" w:color="auto" w:fill="9BBB59" w:themeFill="accent3"/>
          </w:tcPr>
          <w:p w14:paraId="11ADFEEB" w14:textId="01BAB9A5" w:rsidR="00F75E20" w:rsidRPr="000A19DC" w:rsidRDefault="00F75E20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</w:p>
        </w:tc>
        <w:tc>
          <w:tcPr>
            <w:tcW w:w="3649" w:type="dxa"/>
            <w:shd w:val="clear" w:color="auto" w:fill="9BBB59" w:themeFill="accent3"/>
          </w:tcPr>
          <w:p w14:paraId="5B192F92" w14:textId="455E1A2A" w:rsidR="00F75E20" w:rsidRPr="000A19DC" w:rsidRDefault="00F75E20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3650" w:type="dxa"/>
            <w:shd w:val="clear" w:color="auto" w:fill="9BBB59" w:themeFill="accent3"/>
          </w:tcPr>
          <w:p w14:paraId="5CF93F9D" w14:textId="77777777" w:rsidR="00F75E20" w:rsidRPr="000A19DC" w:rsidRDefault="00F75E20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4</w:t>
            </w:r>
          </w:p>
          <w:p w14:paraId="3141187E" w14:textId="7B6A3809" w:rsidR="00F75E20" w:rsidRDefault="00F75E20" w:rsidP="00F75E20">
            <w:pPr>
              <w:pStyle w:val="NoSpacing"/>
              <w:jc w:val="center"/>
              <w:rPr>
                <w:b/>
              </w:rPr>
            </w:pPr>
          </w:p>
        </w:tc>
      </w:tr>
      <w:tr w:rsidR="00F75E20" w:rsidRPr="00EA06BE" w14:paraId="60D415B5" w14:textId="77777777" w:rsidTr="00F75E20">
        <w:trPr>
          <w:trHeight w:val="1077"/>
        </w:trPr>
        <w:tc>
          <w:tcPr>
            <w:tcW w:w="3649" w:type="dxa"/>
            <w:shd w:val="clear" w:color="auto" w:fill="D6E3BC" w:themeFill="accent3" w:themeFillTint="66"/>
          </w:tcPr>
          <w:p w14:paraId="1C2EA5AC" w14:textId="502CA6E7" w:rsidR="00F75E20" w:rsidRPr="00EA06BE" w:rsidRDefault="006E1228" w:rsidP="0090413E">
            <w:pPr>
              <w:pStyle w:val="NoSpacing"/>
              <w:tabs>
                <w:tab w:val="left" w:pos="1440"/>
              </w:tabs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Needs and Wants</w:t>
            </w:r>
          </w:p>
        </w:tc>
        <w:tc>
          <w:tcPr>
            <w:tcW w:w="3650" w:type="dxa"/>
            <w:shd w:val="clear" w:color="auto" w:fill="D6E3BC" w:themeFill="accent3" w:themeFillTint="66"/>
          </w:tcPr>
          <w:p w14:paraId="4496772D" w14:textId="6236EB05" w:rsidR="00F75E20" w:rsidRPr="00EA06BE" w:rsidRDefault="00CD79D1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Locations</w:t>
            </w:r>
          </w:p>
        </w:tc>
        <w:tc>
          <w:tcPr>
            <w:tcW w:w="3649" w:type="dxa"/>
            <w:shd w:val="clear" w:color="auto" w:fill="D6E3BC" w:themeFill="accent3" w:themeFillTint="66"/>
          </w:tcPr>
          <w:p w14:paraId="5B66CA58" w14:textId="259ED453" w:rsidR="00F75E20" w:rsidRPr="00EA06BE" w:rsidRDefault="00CD79D1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People</w:t>
            </w:r>
            <w:r w:rsidR="006E1228">
              <w:rPr>
                <w:b/>
                <w:sz w:val="19"/>
                <w:szCs w:val="19"/>
              </w:rPr>
              <w:t>: Change over Time and Interactions</w:t>
            </w:r>
          </w:p>
        </w:tc>
        <w:tc>
          <w:tcPr>
            <w:tcW w:w="3650" w:type="dxa"/>
            <w:shd w:val="clear" w:color="auto" w:fill="D6E3BC" w:themeFill="accent3" w:themeFillTint="66"/>
          </w:tcPr>
          <w:p w14:paraId="5A21E17B" w14:textId="1856E6C9" w:rsidR="00F75E20" w:rsidRPr="00EA06BE" w:rsidRDefault="004328FE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Weather</w:t>
            </w:r>
            <w:bookmarkStart w:id="0" w:name="_GoBack"/>
            <w:bookmarkEnd w:id="0"/>
          </w:p>
        </w:tc>
      </w:tr>
      <w:tr w:rsidR="00F75E20" w14:paraId="2B8CCBC8" w14:textId="77777777" w:rsidTr="00F75E20">
        <w:tc>
          <w:tcPr>
            <w:tcW w:w="3649" w:type="dxa"/>
            <w:shd w:val="clear" w:color="auto" w:fill="C0504D" w:themeFill="accent2"/>
          </w:tcPr>
          <w:p w14:paraId="20D5653C" w14:textId="4E069B99" w:rsidR="00F75E20" w:rsidRPr="008419FF" w:rsidRDefault="00F75E20" w:rsidP="00EB5B79">
            <w:pPr>
              <w:pStyle w:val="NoSpacing"/>
              <w:tabs>
                <w:tab w:val="left" w:pos="144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3650" w:type="dxa"/>
            <w:shd w:val="clear" w:color="auto" w:fill="C0504D" w:themeFill="accent2"/>
          </w:tcPr>
          <w:p w14:paraId="3599802C" w14:textId="3815DEEB" w:rsidR="00F75E20" w:rsidRPr="00155F8A" w:rsidRDefault="00F75E20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3649" w:type="dxa"/>
            <w:shd w:val="clear" w:color="auto" w:fill="C0504D" w:themeFill="accent2"/>
          </w:tcPr>
          <w:p w14:paraId="5CD6D580" w14:textId="6BDDBE69" w:rsidR="00F75E20" w:rsidRPr="00155F8A" w:rsidRDefault="00F75E20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3650" w:type="dxa"/>
            <w:shd w:val="clear" w:color="auto" w:fill="C0504D" w:themeFill="accent2"/>
          </w:tcPr>
          <w:p w14:paraId="314FBDCF" w14:textId="77777777" w:rsidR="00F75E20" w:rsidRPr="00155F8A" w:rsidRDefault="00F75E20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  <w:p w14:paraId="6B475B77" w14:textId="281E79BE" w:rsidR="00F75E20" w:rsidRDefault="00F75E20" w:rsidP="00F75E20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F75E20" w:rsidRPr="009952CD" w14:paraId="58370CF7" w14:textId="77777777" w:rsidTr="00F75E20">
        <w:trPr>
          <w:trHeight w:val="1500"/>
        </w:trPr>
        <w:tc>
          <w:tcPr>
            <w:tcW w:w="3649" w:type="dxa"/>
            <w:shd w:val="clear" w:color="auto" w:fill="B2A1C7" w:themeFill="accent4" w:themeFillTint="99"/>
          </w:tcPr>
          <w:p w14:paraId="48B0B576" w14:textId="31AE40A7" w:rsidR="00CD79D1" w:rsidRDefault="00CD79D1" w:rsidP="00CD79D1">
            <w:pPr>
              <w:pStyle w:val="NoSpacing"/>
              <w:rPr>
                <w:b/>
              </w:rPr>
            </w:pPr>
            <w:r>
              <w:rPr>
                <w:b/>
              </w:rPr>
              <w:t>K.E.1</w:t>
            </w:r>
          </w:p>
          <w:p w14:paraId="3E2E3C98" w14:textId="7C7840D0" w:rsidR="00CD79D1" w:rsidRDefault="00CD79D1" w:rsidP="00CD79D1">
            <w:pPr>
              <w:pStyle w:val="NoSpacing"/>
            </w:pPr>
            <w:r>
              <w:t>K.E.1.1</w:t>
            </w:r>
          </w:p>
          <w:p w14:paraId="0ED76D10" w14:textId="47902EFD" w:rsidR="00CD79D1" w:rsidRDefault="00CD79D1" w:rsidP="00CD79D1">
            <w:pPr>
              <w:pStyle w:val="NoSpacing"/>
            </w:pPr>
            <w:r>
              <w:t>K.E.1.2</w:t>
            </w:r>
          </w:p>
          <w:p w14:paraId="5BD0984E" w14:textId="7FC03B1B" w:rsidR="00CD79D1" w:rsidRDefault="00CD79D1" w:rsidP="00CD79D1">
            <w:pPr>
              <w:pStyle w:val="NoSpacing"/>
              <w:rPr>
                <w:b/>
              </w:rPr>
            </w:pPr>
            <w:r>
              <w:rPr>
                <w:b/>
              </w:rPr>
              <w:t>K.G.2</w:t>
            </w:r>
          </w:p>
          <w:p w14:paraId="197B675D" w14:textId="34DD66C6" w:rsidR="00CD79D1" w:rsidRDefault="00CD79D1" w:rsidP="00CD79D1">
            <w:pPr>
              <w:pStyle w:val="NoSpacing"/>
            </w:pPr>
            <w:r>
              <w:t>K.G.2.2</w:t>
            </w:r>
          </w:p>
          <w:p w14:paraId="3B1CD2D2" w14:textId="77777777" w:rsidR="00CD79D1" w:rsidRDefault="00CD79D1" w:rsidP="00CD79D1">
            <w:pPr>
              <w:pStyle w:val="NoSpacing"/>
            </w:pPr>
          </w:p>
          <w:p w14:paraId="0ACC3AD7" w14:textId="77777777" w:rsidR="00CD79D1" w:rsidRDefault="00CD79D1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57F9FE08" w14:textId="77777777" w:rsidR="00CD79D1" w:rsidRDefault="00CD79D1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2C934E07" w14:textId="77777777" w:rsidR="00CD79D1" w:rsidRDefault="00CD79D1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2A252335" w14:textId="77777777" w:rsidR="00CD79D1" w:rsidRDefault="00CD79D1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6DC478B9" w14:textId="77777777" w:rsidR="00CD79D1" w:rsidRDefault="00CD79D1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2558548F" w14:textId="77777777" w:rsidR="00CD79D1" w:rsidRDefault="00CD79D1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537292B1" w14:textId="2E39160E" w:rsidR="00F75E20" w:rsidRPr="00330AE0" w:rsidRDefault="00F75E20" w:rsidP="00BC71F9">
            <w:pPr>
              <w:pStyle w:val="NoSpacing"/>
              <w:tabs>
                <w:tab w:val="left" w:pos="1440"/>
              </w:tabs>
            </w:pPr>
          </w:p>
        </w:tc>
        <w:tc>
          <w:tcPr>
            <w:tcW w:w="3650" w:type="dxa"/>
            <w:shd w:val="clear" w:color="auto" w:fill="B2A1C7" w:themeFill="accent4" w:themeFillTint="99"/>
          </w:tcPr>
          <w:p w14:paraId="1513E60F" w14:textId="160ADC16" w:rsidR="00CD79D1" w:rsidRDefault="00CD79D1" w:rsidP="00CD79D1">
            <w:pPr>
              <w:pStyle w:val="NoSpacing"/>
              <w:rPr>
                <w:b/>
              </w:rPr>
            </w:pPr>
            <w:r>
              <w:rPr>
                <w:b/>
              </w:rPr>
              <w:t>K.G.1</w:t>
            </w:r>
          </w:p>
          <w:p w14:paraId="376D8259" w14:textId="461753A3" w:rsidR="00CD79D1" w:rsidRDefault="00CD79D1" w:rsidP="00CD79D1">
            <w:pPr>
              <w:pStyle w:val="NoSpacing"/>
            </w:pPr>
            <w:r>
              <w:t>K.G.1.1</w:t>
            </w:r>
          </w:p>
          <w:p w14:paraId="1BFD9F8A" w14:textId="2E5EB963" w:rsidR="00CD79D1" w:rsidRDefault="00CD79D1" w:rsidP="00CD79D1">
            <w:pPr>
              <w:pStyle w:val="NoSpacing"/>
            </w:pPr>
            <w:r>
              <w:t>K.G.1.2</w:t>
            </w:r>
          </w:p>
          <w:p w14:paraId="0C134897" w14:textId="286A0643" w:rsidR="00CD79D1" w:rsidRDefault="00CD79D1" w:rsidP="00CD79D1">
            <w:pPr>
              <w:pStyle w:val="NoSpacing"/>
            </w:pPr>
            <w:r>
              <w:t>K.G.1.3</w:t>
            </w:r>
          </w:p>
          <w:p w14:paraId="5AD46D7E" w14:textId="528D7008" w:rsidR="00CD79D1" w:rsidRDefault="00CD79D1" w:rsidP="00CD79D1">
            <w:pPr>
              <w:pStyle w:val="NoSpacing"/>
              <w:rPr>
                <w:b/>
              </w:rPr>
            </w:pPr>
            <w:r>
              <w:t>K.G.1.4</w:t>
            </w:r>
          </w:p>
          <w:p w14:paraId="420D1CB6" w14:textId="77777777" w:rsidR="00CD79D1" w:rsidRDefault="00CD79D1" w:rsidP="00CD79D1">
            <w:pPr>
              <w:pStyle w:val="NoSpacing"/>
              <w:rPr>
                <w:b/>
              </w:rPr>
            </w:pPr>
          </w:p>
          <w:p w14:paraId="6BDE24D5" w14:textId="77777777" w:rsidR="00CD79D1" w:rsidRDefault="00CD79D1" w:rsidP="00BC71F9">
            <w:pPr>
              <w:pStyle w:val="NoSpacing"/>
              <w:rPr>
                <w:b/>
              </w:rPr>
            </w:pPr>
          </w:p>
          <w:p w14:paraId="4437E5F5" w14:textId="77777777" w:rsidR="00CD79D1" w:rsidRDefault="00CD79D1" w:rsidP="00BC71F9">
            <w:pPr>
              <w:pStyle w:val="NoSpacing"/>
              <w:rPr>
                <w:b/>
              </w:rPr>
            </w:pPr>
          </w:p>
          <w:p w14:paraId="2F7DB51B" w14:textId="77777777" w:rsidR="00CD79D1" w:rsidRDefault="00CD79D1" w:rsidP="00BC71F9">
            <w:pPr>
              <w:pStyle w:val="NoSpacing"/>
              <w:rPr>
                <w:b/>
              </w:rPr>
            </w:pPr>
          </w:p>
          <w:p w14:paraId="0499A321" w14:textId="77777777" w:rsidR="00CD79D1" w:rsidRDefault="00CD79D1" w:rsidP="00BC71F9">
            <w:pPr>
              <w:pStyle w:val="NoSpacing"/>
              <w:rPr>
                <w:b/>
              </w:rPr>
            </w:pPr>
          </w:p>
          <w:p w14:paraId="6D7284BD" w14:textId="54B2165E" w:rsidR="00F75E20" w:rsidRPr="00330AE0" w:rsidRDefault="00F75E20" w:rsidP="00BC71F9">
            <w:pPr>
              <w:pStyle w:val="NoSpacing"/>
            </w:pPr>
          </w:p>
        </w:tc>
        <w:tc>
          <w:tcPr>
            <w:tcW w:w="3649" w:type="dxa"/>
            <w:shd w:val="clear" w:color="auto" w:fill="B2A1C7" w:themeFill="accent4" w:themeFillTint="99"/>
          </w:tcPr>
          <w:p w14:paraId="3D23D96A" w14:textId="5D9154B2" w:rsidR="00CD79D1" w:rsidRDefault="00CD79D1" w:rsidP="00CD79D1">
            <w:pPr>
              <w:pStyle w:val="NoSpacing"/>
              <w:rPr>
                <w:b/>
              </w:rPr>
            </w:pPr>
            <w:r>
              <w:rPr>
                <w:b/>
              </w:rPr>
              <w:t>K.C.1</w:t>
            </w:r>
          </w:p>
          <w:p w14:paraId="23589B17" w14:textId="4883DA3C" w:rsidR="00CD79D1" w:rsidRDefault="00CD79D1" w:rsidP="00CD79D1">
            <w:pPr>
              <w:pStyle w:val="NoSpacing"/>
            </w:pPr>
            <w:r>
              <w:t>K.C.1.1</w:t>
            </w:r>
          </w:p>
          <w:p w14:paraId="1B617CD2" w14:textId="117EF71E" w:rsidR="00CD79D1" w:rsidRPr="00CD79D1" w:rsidRDefault="00CD79D1" w:rsidP="00BC71F9">
            <w:pPr>
              <w:pStyle w:val="NoSpacing"/>
            </w:pPr>
            <w:r>
              <w:t>K.C.1.2</w:t>
            </w:r>
          </w:p>
          <w:p w14:paraId="25664868" w14:textId="51B49DF7" w:rsidR="00F75E20" w:rsidRDefault="00CD79D1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K</w:t>
            </w:r>
            <w:r w:rsidR="00F75E20">
              <w:rPr>
                <w:b/>
              </w:rPr>
              <w:t>.H.1</w:t>
            </w:r>
          </w:p>
          <w:p w14:paraId="4205677D" w14:textId="0347F1EA" w:rsidR="00F75E20" w:rsidRDefault="00CD79D1" w:rsidP="00BC71F9">
            <w:pPr>
              <w:pStyle w:val="NoSpacing"/>
            </w:pPr>
            <w:r>
              <w:t>K</w:t>
            </w:r>
            <w:r w:rsidR="00F75E20">
              <w:t>.H.1.1</w:t>
            </w:r>
          </w:p>
          <w:p w14:paraId="56942975" w14:textId="1390217D" w:rsidR="00F75E20" w:rsidRDefault="00CD79D1" w:rsidP="00BC71F9">
            <w:pPr>
              <w:pStyle w:val="NoSpacing"/>
            </w:pPr>
            <w:r>
              <w:t>K</w:t>
            </w:r>
            <w:r w:rsidR="00F75E20">
              <w:t>.H.1.3</w:t>
            </w:r>
          </w:p>
          <w:p w14:paraId="0BE984F3" w14:textId="1E118735" w:rsidR="00CD79D1" w:rsidRDefault="00CD79D1" w:rsidP="00CD79D1">
            <w:pPr>
              <w:pStyle w:val="NoSpacing"/>
              <w:rPr>
                <w:b/>
              </w:rPr>
            </w:pPr>
            <w:r>
              <w:rPr>
                <w:b/>
              </w:rPr>
              <w:t>K.C&amp;G.1</w:t>
            </w:r>
          </w:p>
          <w:p w14:paraId="189E1294" w14:textId="4B7D6BD6" w:rsidR="00CD79D1" w:rsidRDefault="006E1228" w:rsidP="00CD79D1">
            <w:pPr>
              <w:pStyle w:val="NoSpacing"/>
            </w:pPr>
            <w:r>
              <w:t>K.C&amp;G.1.1</w:t>
            </w:r>
          </w:p>
          <w:p w14:paraId="1E12CDB8" w14:textId="77777777" w:rsidR="00CD79D1" w:rsidRDefault="00CD79D1" w:rsidP="00CD79D1">
            <w:pPr>
              <w:pStyle w:val="NoSpacing"/>
            </w:pPr>
            <w:r>
              <w:t>K.C&amp;G.1.2</w:t>
            </w:r>
          </w:p>
          <w:p w14:paraId="0F49D23B" w14:textId="77777777" w:rsidR="00CD79D1" w:rsidRDefault="00CD79D1" w:rsidP="00CD79D1">
            <w:pPr>
              <w:pStyle w:val="NoSpacing"/>
            </w:pPr>
          </w:p>
          <w:p w14:paraId="5361AB75" w14:textId="77777777" w:rsidR="00CD79D1" w:rsidRDefault="00CD79D1" w:rsidP="00BC71F9">
            <w:pPr>
              <w:pStyle w:val="NoSpacing"/>
              <w:rPr>
                <w:b/>
              </w:rPr>
            </w:pPr>
          </w:p>
          <w:p w14:paraId="64FB932D" w14:textId="77777777" w:rsidR="00CD79D1" w:rsidRDefault="00CD79D1" w:rsidP="00BC71F9">
            <w:pPr>
              <w:pStyle w:val="NoSpacing"/>
              <w:rPr>
                <w:b/>
              </w:rPr>
            </w:pPr>
          </w:p>
          <w:p w14:paraId="2249FFDD" w14:textId="77777777" w:rsidR="00CD79D1" w:rsidRDefault="00CD79D1" w:rsidP="00BC71F9">
            <w:pPr>
              <w:pStyle w:val="NoSpacing"/>
              <w:rPr>
                <w:b/>
              </w:rPr>
            </w:pPr>
          </w:p>
          <w:p w14:paraId="5D5B2AD6" w14:textId="4B170BFE" w:rsidR="00F75E20" w:rsidRPr="00330AE0" w:rsidRDefault="00F75E20" w:rsidP="00BC71F9">
            <w:pPr>
              <w:pStyle w:val="NoSpacing"/>
            </w:pPr>
          </w:p>
        </w:tc>
        <w:tc>
          <w:tcPr>
            <w:tcW w:w="3650" w:type="dxa"/>
            <w:shd w:val="clear" w:color="auto" w:fill="B2A1C7" w:themeFill="accent4" w:themeFillTint="99"/>
          </w:tcPr>
          <w:p w14:paraId="609B36EA" w14:textId="663D074F" w:rsidR="00F75E20" w:rsidRDefault="00CD79D1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K</w:t>
            </w:r>
            <w:r w:rsidR="00F75E20">
              <w:rPr>
                <w:b/>
              </w:rPr>
              <w:t>.G.2</w:t>
            </w:r>
          </w:p>
          <w:p w14:paraId="2267587E" w14:textId="40CEB2E7" w:rsidR="00F75E20" w:rsidRDefault="00CD79D1" w:rsidP="00BC71F9">
            <w:pPr>
              <w:pStyle w:val="NoSpacing"/>
            </w:pPr>
            <w:r>
              <w:t>K</w:t>
            </w:r>
            <w:r w:rsidR="00F75E20">
              <w:t>.G.2.1</w:t>
            </w:r>
          </w:p>
          <w:p w14:paraId="3A1DDCB7" w14:textId="350B5652" w:rsidR="00CD79D1" w:rsidRDefault="00CD79D1" w:rsidP="00CD79D1">
            <w:pPr>
              <w:pStyle w:val="NoSpacing"/>
              <w:rPr>
                <w:b/>
              </w:rPr>
            </w:pPr>
            <w:r>
              <w:rPr>
                <w:b/>
              </w:rPr>
              <w:t>K.H.1</w:t>
            </w:r>
          </w:p>
          <w:p w14:paraId="4E33F3D4" w14:textId="5BDFF386" w:rsidR="00CD79D1" w:rsidRDefault="00CD79D1" w:rsidP="00CD79D1">
            <w:pPr>
              <w:pStyle w:val="NoSpacing"/>
            </w:pPr>
            <w:r>
              <w:t>K.H.1.2</w:t>
            </w:r>
          </w:p>
          <w:p w14:paraId="5D791B4D" w14:textId="77777777" w:rsidR="00F75E20" w:rsidRDefault="00F75E20" w:rsidP="00330AE0">
            <w:pPr>
              <w:pStyle w:val="NoSpacing"/>
            </w:pPr>
          </w:p>
          <w:p w14:paraId="5308BD96" w14:textId="77777777" w:rsidR="00F75E20" w:rsidRDefault="00F75E20" w:rsidP="00BC71F9">
            <w:pPr>
              <w:pStyle w:val="NoSpacing"/>
            </w:pPr>
          </w:p>
          <w:p w14:paraId="5B57F3F6" w14:textId="574B4D9E" w:rsidR="00F75E20" w:rsidRPr="00330AE0" w:rsidRDefault="00F75E20" w:rsidP="00BC71F9">
            <w:pPr>
              <w:pStyle w:val="NoSpacing"/>
            </w:pPr>
          </w:p>
        </w:tc>
      </w:tr>
      <w:tr w:rsidR="0027470C" w:rsidRPr="009952CD" w14:paraId="133DDB98" w14:textId="77777777" w:rsidTr="0027470C">
        <w:trPr>
          <w:trHeight w:val="186"/>
        </w:trPr>
        <w:tc>
          <w:tcPr>
            <w:tcW w:w="14598" w:type="dxa"/>
            <w:gridSpan w:val="4"/>
            <w:shd w:val="clear" w:color="auto" w:fill="auto"/>
          </w:tcPr>
          <w:p w14:paraId="71DF0132" w14:textId="3D96A52C" w:rsidR="000B2DE1" w:rsidRPr="0027470C" w:rsidRDefault="000B2DE1" w:rsidP="000B2DE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CA3DB5" w:rsidRPr="009952CD" w14:paraId="382EA784" w14:textId="77777777" w:rsidTr="00C343EB">
        <w:trPr>
          <w:trHeight w:val="177"/>
        </w:trPr>
        <w:tc>
          <w:tcPr>
            <w:tcW w:w="14598" w:type="dxa"/>
            <w:gridSpan w:val="4"/>
            <w:shd w:val="clear" w:color="auto" w:fill="95B3D7" w:themeFill="accent1" w:themeFillTint="99"/>
          </w:tcPr>
          <w:p w14:paraId="0C692149" w14:textId="70DD488E" w:rsidR="00CA3DB5" w:rsidRPr="00633B77" w:rsidRDefault="00CA3DB5" w:rsidP="00C343E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33B77">
              <w:rPr>
                <w:rFonts w:cs="Times New Roman"/>
                <w:b/>
                <w:bCs/>
                <w:sz w:val="28"/>
                <w:szCs w:val="28"/>
              </w:rPr>
              <w:t>Document Key</w:t>
            </w:r>
          </w:p>
        </w:tc>
      </w:tr>
      <w:tr w:rsidR="00633B77" w:rsidRPr="009952CD" w14:paraId="4BE23FE1" w14:textId="77777777" w:rsidTr="00CA3DB5">
        <w:trPr>
          <w:trHeight w:val="177"/>
        </w:trPr>
        <w:tc>
          <w:tcPr>
            <w:tcW w:w="14598" w:type="dxa"/>
            <w:gridSpan w:val="4"/>
            <w:shd w:val="clear" w:color="auto" w:fill="D6E3BC" w:themeFill="accent3" w:themeFillTint="66"/>
          </w:tcPr>
          <w:p w14:paraId="258A761F" w14:textId="41B9728E" w:rsidR="00633B77" w:rsidRPr="0027470C" w:rsidRDefault="00633B77" w:rsidP="00CA3DB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Unit Topic</w:t>
            </w:r>
          </w:p>
        </w:tc>
      </w:tr>
      <w:tr w:rsidR="00CA3DB5" w:rsidRPr="009952CD" w14:paraId="26BC40BE" w14:textId="77777777" w:rsidTr="00CA3DB5">
        <w:trPr>
          <w:trHeight w:val="177"/>
        </w:trPr>
        <w:tc>
          <w:tcPr>
            <w:tcW w:w="14598" w:type="dxa"/>
            <w:gridSpan w:val="4"/>
            <w:shd w:val="clear" w:color="auto" w:fill="C0504D" w:themeFill="accent2"/>
          </w:tcPr>
          <w:p w14:paraId="12A03274" w14:textId="026C86EF" w:rsidR="00CA3DB5" w:rsidRPr="0027470C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Number of Weeks per Unit</w:t>
            </w:r>
          </w:p>
        </w:tc>
      </w:tr>
      <w:tr w:rsidR="00CA3DB5" w:rsidRPr="009952CD" w14:paraId="32409CBB" w14:textId="77777777" w:rsidTr="00CA3DB5">
        <w:trPr>
          <w:trHeight w:val="177"/>
        </w:trPr>
        <w:tc>
          <w:tcPr>
            <w:tcW w:w="14598" w:type="dxa"/>
            <w:gridSpan w:val="4"/>
            <w:shd w:val="clear" w:color="auto" w:fill="B2A1C7" w:themeFill="accent4" w:themeFillTint="99"/>
          </w:tcPr>
          <w:p w14:paraId="64B166AC" w14:textId="77777777" w:rsidR="00CA3DB5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Focus Standards for Each Unit</w:t>
            </w:r>
          </w:p>
          <w:p w14:paraId="3D9C5A4A" w14:textId="65DAD34A" w:rsidR="00A40E8C" w:rsidRPr="0027470C" w:rsidRDefault="00A40E8C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G=Geography</w:t>
            </w:r>
            <w:r w:rsidR="00042A6D">
              <w:rPr>
                <w:rFonts w:cs="Times New Roman"/>
                <w:b/>
                <w:bCs/>
                <w:sz w:val="18"/>
                <w:szCs w:val="18"/>
              </w:rPr>
              <w:t xml:space="preserve"> and Environmental Literacy</w:t>
            </w:r>
            <w:r>
              <w:rPr>
                <w:rFonts w:cs="Times New Roman"/>
                <w:b/>
                <w:bCs/>
                <w:sz w:val="18"/>
                <w:szCs w:val="18"/>
              </w:rPr>
              <w:t>, C&amp;G=Civics and Government, H=History, C=Culture, E=Economic</w:t>
            </w:r>
            <w:r w:rsidR="00042A6D">
              <w:rPr>
                <w:rFonts w:cs="Times New Roman"/>
                <w:b/>
                <w:bCs/>
                <w:sz w:val="18"/>
                <w:szCs w:val="18"/>
              </w:rPr>
              <w:t xml:space="preserve"> and Financial Literacy</w:t>
            </w:r>
          </w:p>
        </w:tc>
      </w:tr>
    </w:tbl>
    <w:p w14:paraId="79BA24B2" w14:textId="77777777" w:rsidR="00042A6D" w:rsidRDefault="00042A6D">
      <w:r>
        <w:br w:type="page"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8"/>
      </w:tblGrid>
      <w:tr w:rsidR="00C343EB" w:rsidRPr="009952CD" w14:paraId="5BE76632" w14:textId="77777777" w:rsidTr="00C343EB">
        <w:trPr>
          <w:trHeight w:val="177"/>
        </w:trPr>
        <w:tc>
          <w:tcPr>
            <w:tcW w:w="14598" w:type="dxa"/>
            <w:shd w:val="clear" w:color="auto" w:fill="95B3D7" w:themeFill="accent1" w:themeFillTint="99"/>
          </w:tcPr>
          <w:p w14:paraId="4B7829C6" w14:textId="7BC58515" w:rsidR="00C343EB" w:rsidRPr="00633B77" w:rsidRDefault="00405F2B" w:rsidP="00405F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NC Essential Standards</w:t>
            </w:r>
            <w:r w:rsidR="00C343EB" w:rsidRPr="00633B77">
              <w:rPr>
                <w:rFonts w:cs="Times New Roman"/>
                <w:b/>
                <w:bCs/>
                <w:sz w:val="28"/>
                <w:szCs w:val="28"/>
              </w:rPr>
              <w:t xml:space="preserve"> for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S</w:t>
            </w:r>
            <w:r w:rsidR="00042A6D">
              <w:rPr>
                <w:rFonts w:cs="Times New Roman"/>
                <w:b/>
                <w:bCs/>
                <w:sz w:val="28"/>
                <w:szCs w:val="28"/>
              </w:rPr>
              <w:t>ocial Studies</w:t>
            </w:r>
          </w:p>
        </w:tc>
      </w:tr>
      <w:tr w:rsidR="00C936C4" w:rsidRPr="009952CD" w14:paraId="4CF42D8B" w14:textId="77777777" w:rsidTr="00405F2B">
        <w:trPr>
          <w:trHeight w:val="1824"/>
        </w:trPr>
        <w:tc>
          <w:tcPr>
            <w:tcW w:w="14598" w:type="dxa"/>
            <w:shd w:val="clear" w:color="auto" w:fill="DBE5F1" w:themeFill="accent1" w:themeFillTint="33"/>
          </w:tcPr>
          <w:p w14:paraId="109DE8D6" w14:textId="68A0C9D5" w:rsidR="00042A6D" w:rsidRDefault="00042A6D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History</w:t>
            </w:r>
          </w:p>
          <w:p w14:paraId="231728AF" w14:textId="77777777" w:rsidR="00042A6D" w:rsidRDefault="00042A6D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 xml:space="preserve">K.H.1 Understand </w:t>
            </w:r>
            <w:proofErr w:type="gramStart"/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change</w:t>
            </w:r>
            <w:proofErr w:type="gramEnd"/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 xml:space="preserve"> over time.</w:t>
            </w:r>
          </w:p>
          <w:p w14:paraId="135E895B" w14:textId="77777777" w:rsidR="00C343EB" w:rsidRDefault="00042A6D" w:rsidP="00042A6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K.H.1.1 Explain how people change over time (self and others).</w:t>
            </w:r>
          </w:p>
          <w:p w14:paraId="15423805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K.H.1.2 Explain how seasons change over time.</w:t>
            </w:r>
          </w:p>
          <w:p w14:paraId="4C5F9707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K.H.1.3 Explain the impact of how life events bring change (a new sibling, moving to a new house, a new job, a new school, etc.).</w:t>
            </w:r>
          </w:p>
          <w:p w14:paraId="67AAC8CE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1DE68072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Geography and Environmental Literacy</w:t>
            </w:r>
          </w:p>
          <w:p w14:paraId="0BC88F5A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K.G.1 Use geographic representations and terms to describe surroundings.</w:t>
            </w:r>
          </w:p>
          <w:p w14:paraId="2A3EA073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K.G.1.1 Use maps to locate places in the classroom, school, and home.</w:t>
            </w:r>
          </w:p>
          <w:p w14:paraId="328A4AEF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K.G.1.2 Use globes and maps to locate land and water features.</w:t>
            </w:r>
          </w:p>
          <w:p w14:paraId="325766A8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K.G.1.3 Identify physical features (mountains, hills, rivers, lakes, roads, etc.).</w:t>
            </w:r>
          </w:p>
          <w:p w14:paraId="353A65C6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K.G.1.4 Identify locations in the classroom using positional words (near/far, left/right, above/beneath, etc.).</w:t>
            </w:r>
          </w:p>
          <w:p w14:paraId="2F6DB9FB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K.G.2 Understand the interaction between humans and the environment.</w:t>
            </w:r>
          </w:p>
          <w:p w14:paraId="152A2031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K.G.2.1 Explain how people adapt to weather conditions.</w:t>
            </w:r>
          </w:p>
          <w:p w14:paraId="0227BACE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K.G.2.2 Explain ways people use environmental resources to meet basic needs and wants (shelter, food, clothing, etc.).</w:t>
            </w:r>
          </w:p>
          <w:p w14:paraId="68F726A2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6C9213A1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Economics and Financial Literacy</w:t>
            </w:r>
          </w:p>
          <w:p w14:paraId="3A4A8F05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K.E.1 Understand basic economic concepts.</w:t>
            </w:r>
          </w:p>
          <w:p w14:paraId="72946397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K.E.1.1 Explain how families have needs and wants.</w:t>
            </w:r>
          </w:p>
          <w:p w14:paraId="1E0FB0C6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K.E.1.2 Explain how jobs help people meet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their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needs and wants.</w:t>
            </w:r>
          </w:p>
          <w:p w14:paraId="18D00CA6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0081F87A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Civics and Government</w:t>
            </w:r>
          </w:p>
          <w:p w14:paraId="713E1075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K.C&amp;G.1 Understand the roles of a citizen.</w:t>
            </w:r>
          </w:p>
          <w:p w14:paraId="482D8CC5" w14:textId="0360BA77" w:rsidR="00042A6D" w:rsidRDefault="00042A6D" w:rsidP="00042A6D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K.C&amp;G.1.1 Exemplify positive relationships through fair play and friendship.</w:t>
            </w:r>
          </w:p>
          <w:p w14:paraId="5587EE58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K.C&amp;G.1.2 Explain why citizens obey rules in the classroom, school, home, and neighborhood.</w:t>
            </w:r>
          </w:p>
          <w:p w14:paraId="08E153B9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4755994D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Culture</w:t>
            </w:r>
          </w:p>
          <w:p w14:paraId="6F3FBA13" w14:textId="77777777" w:rsidR="00042A6D" w:rsidRDefault="00042A6D" w:rsidP="00042A6D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K.C.1 Understand how individuals are similar and different.</w:t>
            </w:r>
          </w:p>
          <w:p w14:paraId="2E5AB364" w14:textId="77777777" w:rsidR="00042A6D" w:rsidRDefault="00042A6D" w:rsidP="00042A6D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K.C.1.1 Explain similarities in self and others.</w:t>
            </w:r>
          </w:p>
          <w:p w14:paraId="561A607B" w14:textId="7B6BEDA8" w:rsidR="00042A6D" w:rsidRPr="00042A6D" w:rsidRDefault="00042A6D" w:rsidP="00042A6D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K.C.1.2 Explain the elements of culture (how people speak, how people dress, foods people eats, etc.).</w:t>
            </w:r>
          </w:p>
        </w:tc>
      </w:tr>
    </w:tbl>
    <w:p w14:paraId="6806F996" w14:textId="35F9D5BE" w:rsidR="008A0BFA" w:rsidRDefault="008A0BFA" w:rsidP="00B10693">
      <w:pPr>
        <w:pStyle w:val="NoSpacing"/>
        <w:jc w:val="center"/>
      </w:pPr>
    </w:p>
    <w:p w14:paraId="6EA1D624" w14:textId="77777777" w:rsidR="008A0BFA" w:rsidRDefault="008A0BFA" w:rsidP="00B10693">
      <w:pPr>
        <w:pStyle w:val="NoSpacing"/>
        <w:tabs>
          <w:tab w:val="left" w:pos="13410"/>
        </w:tabs>
        <w:jc w:val="center"/>
      </w:pPr>
    </w:p>
    <w:sectPr w:rsidR="008A0BFA" w:rsidSect="00B1437A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A74B7" w14:textId="77777777" w:rsidR="006E1228" w:rsidRDefault="006E1228" w:rsidP="00C61C19">
      <w:pPr>
        <w:spacing w:after="0" w:line="240" w:lineRule="auto"/>
      </w:pPr>
      <w:r>
        <w:separator/>
      </w:r>
    </w:p>
  </w:endnote>
  <w:endnote w:type="continuationSeparator" w:id="0">
    <w:p w14:paraId="27B5C6E7" w14:textId="77777777" w:rsidR="006E1228" w:rsidRDefault="006E1228" w:rsidP="00C6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D704" w14:textId="0B22E0A6" w:rsidR="006E1228" w:rsidRDefault="006E1228">
    <w:pPr>
      <w:pStyle w:val="Footer"/>
    </w:pPr>
    <w:r>
      <w:t>Revised 6/2013</w:t>
    </w:r>
    <w:r>
      <w:ptab w:relativeTo="margin" w:alignment="center" w:leader="none"/>
    </w:r>
    <w:r>
      <w:t>Curriculum &amp; Instruction</w:t>
    </w:r>
    <w:r>
      <w:tab/>
    </w:r>
    <w:r>
      <w:tab/>
    </w:r>
    <w:r>
      <w:tab/>
    </w:r>
    <w:r>
      <w:tab/>
    </w:r>
    <w:r>
      <w:tab/>
    </w:r>
    <w:r>
      <w:tab/>
      <w:t>1</w:t>
    </w:r>
    <w:r w:rsidRPr="000718A6">
      <w:rPr>
        <w:vertAlign w:val="superscript"/>
      </w:rPr>
      <w:t>st</w:t>
    </w:r>
    <w:r>
      <w:t xml:space="preserve"> Grade</w:t>
    </w:r>
  </w:p>
  <w:p w14:paraId="06189351" w14:textId="77777777" w:rsidR="006E1228" w:rsidRDefault="006E1228" w:rsidP="00C61C19">
    <w:pPr>
      <w:pStyle w:val="Footer"/>
      <w:jc w:val="cen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94487" w14:textId="77777777" w:rsidR="006E1228" w:rsidRDefault="006E1228" w:rsidP="00C61C19">
      <w:pPr>
        <w:spacing w:after="0" w:line="240" w:lineRule="auto"/>
      </w:pPr>
      <w:r>
        <w:separator/>
      </w:r>
    </w:p>
  </w:footnote>
  <w:footnote w:type="continuationSeparator" w:id="0">
    <w:p w14:paraId="667E187E" w14:textId="77777777" w:rsidR="006E1228" w:rsidRDefault="006E1228" w:rsidP="00C6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60317" w14:textId="56C71514" w:rsidR="006E1228" w:rsidRDefault="006E1228" w:rsidP="00405F2B">
    <w:pPr>
      <w:pStyle w:val="Header"/>
      <w:jc w:val="center"/>
    </w:pPr>
    <w:r>
      <w:rPr>
        <w:noProof/>
      </w:rPr>
      <w:drawing>
        <wp:inline distT="0" distB="0" distL="0" distR="0" wp14:anchorId="6EFAF3FD" wp14:editId="2C6F225A">
          <wp:extent cx="768350" cy="578664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arrus county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78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r>
      <w:rPr>
        <w:sz w:val="32"/>
        <w:szCs w:val="32"/>
      </w:rPr>
      <w:tab/>
      <w:t>Social Studies</w:t>
    </w:r>
    <w:r w:rsidRPr="00D51DA4">
      <w:rPr>
        <w:sz w:val="32"/>
        <w:szCs w:val="32"/>
      </w:rPr>
      <w:t xml:space="preserve"> Map:</w:t>
    </w:r>
    <w:r>
      <w:rPr>
        <w:sz w:val="32"/>
        <w:szCs w:val="32"/>
      </w:rPr>
      <w:t xml:space="preserve"> Kindergarten </w:t>
    </w:r>
    <w:r>
      <w:ptab w:relativeTo="margin" w:alignment="right" w:leader="none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328F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7CE49E4"/>
    <w:multiLevelType w:val="hybridMultilevel"/>
    <w:tmpl w:val="CA4A01A4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41090"/>
    <w:multiLevelType w:val="hybridMultilevel"/>
    <w:tmpl w:val="495A7AEA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93877"/>
    <w:multiLevelType w:val="hybridMultilevel"/>
    <w:tmpl w:val="CE58C1F4"/>
    <w:lvl w:ilvl="0" w:tplc="BFBAD1A4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58D24696"/>
    <w:multiLevelType w:val="hybridMultilevel"/>
    <w:tmpl w:val="6C3A8642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F707B"/>
    <w:multiLevelType w:val="hybridMultilevel"/>
    <w:tmpl w:val="DBB2D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1B45F4"/>
    <w:multiLevelType w:val="hybridMultilevel"/>
    <w:tmpl w:val="ACE8D46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52948"/>
    <w:multiLevelType w:val="hybridMultilevel"/>
    <w:tmpl w:val="E71CA34E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04"/>
    <w:rsid w:val="00010EA0"/>
    <w:rsid w:val="00017AE3"/>
    <w:rsid w:val="00042A6D"/>
    <w:rsid w:val="00042E40"/>
    <w:rsid w:val="00064A2F"/>
    <w:rsid w:val="0006533B"/>
    <w:rsid w:val="000718A6"/>
    <w:rsid w:val="000924B6"/>
    <w:rsid w:val="000A19DC"/>
    <w:rsid w:val="000B2DE1"/>
    <w:rsid w:val="000D0B7A"/>
    <w:rsid w:val="00107621"/>
    <w:rsid w:val="0012258A"/>
    <w:rsid w:val="00155F8A"/>
    <w:rsid w:val="00170259"/>
    <w:rsid w:val="001A3E11"/>
    <w:rsid w:val="001E12C6"/>
    <w:rsid w:val="001E4C45"/>
    <w:rsid w:val="001E53CB"/>
    <w:rsid w:val="001F40F3"/>
    <w:rsid w:val="00220287"/>
    <w:rsid w:val="00230B5E"/>
    <w:rsid w:val="0027470C"/>
    <w:rsid w:val="00277041"/>
    <w:rsid w:val="002C1F86"/>
    <w:rsid w:val="002C6288"/>
    <w:rsid w:val="002E294F"/>
    <w:rsid w:val="00303C39"/>
    <w:rsid w:val="00316264"/>
    <w:rsid w:val="00330AE0"/>
    <w:rsid w:val="00370744"/>
    <w:rsid w:val="00370E92"/>
    <w:rsid w:val="0039554A"/>
    <w:rsid w:val="003F4CAA"/>
    <w:rsid w:val="00405F2B"/>
    <w:rsid w:val="004157A3"/>
    <w:rsid w:val="00422918"/>
    <w:rsid w:val="00427DCE"/>
    <w:rsid w:val="004328FE"/>
    <w:rsid w:val="00455244"/>
    <w:rsid w:val="00461BFA"/>
    <w:rsid w:val="005567E7"/>
    <w:rsid w:val="00597122"/>
    <w:rsid w:val="005A2BDA"/>
    <w:rsid w:val="005F2504"/>
    <w:rsid w:val="005F56B0"/>
    <w:rsid w:val="00603C35"/>
    <w:rsid w:val="00627AF7"/>
    <w:rsid w:val="00633B77"/>
    <w:rsid w:val="00646D99"/>
    <w:rsid w:val="006A131D"/>
    <w:rsid w:val="006B038B"/>
    <w:rsid w:val="006B19E5"/>
    <w:rsid w:val="006B19FB"/>
    <w:rsid w:val="006C1A75"/>
    <w:rsid w:val="006D4AB3"/>
    <w:rsid w:val="006E1228"/>
    <w:rsid w:val="00722E80"/>
    <w:rsid w:val="00756031"/>
    <w:rsid w:val="00765263"/>
    <w:rsid w:val="00793B41"/>
    <w:rsid w:val="007A5DAA"/>
    <w:rsid w:val="007C1F2E"/>
    <w:rsid w:val="007D16E3"/>
    <w:rsid w:val="007E768C"/>
    <w:rsid w:val="00806966"/>
    <w:rsid w:val="008109D6"/>
    <w:rsid w:val="00834A30"/>
    <w:rsid w:val="008419FF"/>
    <w:rsid w:val="00870502"/>
    <w:rsid w:val="00870745"/>
    <w:rsid w:val="00876F22"/>
    <w:rsid w:val="008A0BFA"/>
    <w:rsid w:val="0090413E"/>
    <w:rsid w:val="00904DDD"/>
    <w:rsid w:val="0091513A"/>
    <w:rsid w:val="00952A5D"/>
    <w:rsid w:val="0097168C"/>
    <w:rsid w:val="0099357F"/>
    <w:rsid w:val="009952CD"/>
    <w:rsid w:val="009B1D24"/>
    <w:rsid w:val="009E6F07"/>
    <w:rsid w:val="009F539E"/>
    <w:rsid w:val="00A06E45"/>
    <w:rsid w:val="00A22DBC"/>
    <w:rsid w:val="00A40A78"/>
    <w:rsid w:val="00A40E8C"/>
    <w:rsid w:val="00A43783"/>
    <w:rsid w:val="00A6091F"/>
    <w:rsid w:val="00A74346"/>
    <w:rsid w:val="00AB148A"/>
    <w:rsid w:val="00AB6F79"/>
    <w:rsid w:val="00AB7A9D"/>
    <w:rsid w:val="00AC646F"/>
    <w:rsid w:val="00AF54AE"/>
    <w:rsid w:val="00B03605"/>
    <w:rsid w:val="00B10693"/>
    <w:rsid w:val="00B1437A"/>
    <w:rsid w:val="00B601A4"/>
    <w:rsid w:val="00B7307D"/>
    <w:rsid w:val="00B800EC"/>
    <w:rsid w:val="00BC71F9"/>
    <w:rsid w:val="00BD626A"/>
    <w:rsid w:val="00C02F2E"/>
    <w:rsid w:val="00C067BA"/>
    <w:rsid w:val="00C0795F"/>
    <w:rsid w:val="00C17C13"/>
    <w:rsid w:val="00C311CE"/>
    <w:rsid w:val="00C343EB"/>
    <w:rsid w:val="00C54B8A"/>
    <w:rsid w:val="00C61C19"/>
    <w:rsid w:val="00C74FE3"/>
    <w:rsid w:val="00C936C4"/>
    <w:rsid w:val="00CA3DB5"/>
    <w:rsid w:val="00CB2B74"/>
    <w:rsid w:val="00CC0A2E"/>
    <w:rsid w:val="00CD6099"/>
    <w:rsid w:val="00CD79D1"/>
    <w:rsid w:val="00CF2B78"/>
    <w:rsid w:val="00D0633F"/>
    <w:rsid w:val="00D138F4"/>
    <w:rsid w:val="00D55D11"/>
    <w:rsid w:val="00DC51A0"/>
    <w:rsid w:val="00DD3888"/>
    <w:rsid w:val="00DF1BD9"/>
    <w:rsid w:val="00E200F6"/>
    <w:rsid w:val="00E21532"/>
    <w:rsid w:val="00E30318"/>
    <w:rsid w:val="00EA06BE"/>
    <w:rsid w:val="00EA42BE"/>
    <w:rsid w:val="00EB5B79"/>
    <w:rsid w:val="00EC37C8"/>
    <w:rsid w:val="00EE61F6"/>
    <w:rsid w:val="00EF4810"/>
    <w:rsid w:val="00F233B4"/>
    <w:rsid w:val="00F2723A"/>
    <w:rsid w:val="00F30242"/>
    <w:rsid w:val="00F371C7"/>
    <w:rsid w:val="00F5512D"/>
    <w:rsid w:val="00F71FD0"/>
    <w:rsid w:val="00F75E20"/>
    <w:rsid w:val="00FD7346"/>
    <w:rsid w:val="00FE6D00"/>
    <w:rsid w:val="00FF315D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97D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abarrus.k12.nc.us/cms/lib07/NC01910456/Centricity/domain/520/curriculum/ela/1st/unit1reading/FirstReadingUnit1%20.docx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353F-B016-FB44-8B4F-9E26DC9B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363</Words>
  <Characters>2070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Cabarrus County Schools</dc:creator>
  <cp:lastModifiedBy>Tara Nattrass</cp:lastModifiedBy>
  <cp:revision>3</cp:revision>
  <cp:lastPrinted>2013-08-01T19:32:00Z</cp:lastPrinted>
  <dcterms:created xsi:type="dcterms:W3CDTF">2014-06-14T20:27:00Z</dcterms:created>
  <dcterms:modified xsi:type="dcterms:W3CDTF">2014-06-14T20:29:00Z</dcterms:modified>
</cp:coreProperties>
</file>